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7E41E894"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F32C3E">
        <w:rPr>
          <w:rFonts w:ascii="Times-Bold" w:hAnsi="Times-Bold" w:cs="Times-Bold"/>
          <w:b/>
          <w:bCs/>
        </w:rPr>
        <w:t>9</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530C6315" w:rsidR="0014138E" w:rsidRDefault="00AF6262" w:rsidP="0014138E">
      <w:pPr>
        <w:jc w:val="center"/>
        <w:rPr>
          <w:rFonts w:ascii="Times-Bold" w:hAnsi="Times-Bold" w:cs="Times-Bold"/>
          <w:b/>
          <w:bCs/>
          <w:sz w:val="28"/>
          <w:szCs w:val="28"/>
        </w:rPr>
      </w:pPr>
      <w:r>
        <w:rPr>
          <w:rFonts w:ascii="Times-Bold" w:hAnsi="Times-Bold" w:cs="Times-Bold"/>
          <w:b/>
          <w:bCs/>
          <w:sz w:val="28"/>
          <w:szCs w:val="28"/>
        </w:rPr>
        <w:t>Listopad</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2) tel: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(t.j. Dz. U. z 2</w:t>
      </w:r>
      <w:r w:rsidR="007115C4">
        <w:t>02</w:t>
      </w:r>
      <w:r w:rsidR="00AF6262">
        <w:t>4</w:t>
      </w:r>
      <w:r>
        <w:t xml:space="preserve"> r. poz.</w:t>
      </w:r>
      <w:r w:rsidR="00AF6262">
        <w:t>1320</w:t>
      </w:r>
      <w:r w:rsidR="008E06FB">
        <w:t xml:space="preserve"> z późn.zm</w:t>
      </w:r>
      <w:r>
        <w:t>)</w:t>
      </w:r>
      <w:r>
        <w:rPr>
          <w:color w:val="E36C0A"/>
        </w:rPr>
        <w:t xml:space="preserve"> </w:t>
      </w:r>
      <w:r>
        <w:t>oraz aktów wykonawczych do tej ustawy. W postępowaniu będą miały między innymi zastosowanie przepisy ustawy pzp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75EDC8EC" w14:textId="1750C426" w:rsidR="0014138E" w:rsidRPr="006C3850" w:rsidRDefault="006C3850" w:rsidP="006C3850">
      <w:pPr>
        <w:spacing w:after="200" w:line="276" w:lineRule="auto"/>
        <w:jc w:val="both"/>
        <w:rPr>
          <w:rFonts w:ascii="Times New Roman" w:hAnsi="Times New Roman" w:cs="Times New Roman"/>
          <w:sz w:val="24"/>
          <w:szCs w:val="24"/>
        </w:rPr>
      </w:pPr>
      <w:r>
        <w:rPr>
          <w:rFonts w:ascii="Times-Roman" w:hAnsi="Times-Roman" w:cs="Times-Roman"/>
          <w:sz w:val="24"/>
          <w:szCs w:val="24"/>
        </w:rPr>
        <w:lastRenderedPageBreak/>
        <w:t xml:space="preserve">     </w:t>
      </w:r>
      <w:bookmarkStart w:id="0" w:name="_Hlk214454984"/>
      <w:r w:rsidRPr="00A812A5">
        <w:rPr>
          <w:rFonts w:ascii="Times New Roman" w:hAnsi="Times New Roman" w:cs="Times New Roman"/>
          <w:sz w:val="24"/>
          <w:szCs w:val="24"/>
        </w:rPr>
        <w:t xml:space="preserve">Świadczenie usług schronienia z usługami opiekuńczymi dla </w:t>
      </w:r>
      <w:r w:rsidR="00F32C3E">
        <w:rPr>
          <w:rFonts w:ascii="Times New Roman" w:hAnsi="Times New Roman" w:cs="Times New Roman"/>
          <w:sz w:val="24"/>
          <w:szCs w:val="24"/>
        </w:rPr>
        <w:t>kobiet</w:t>
      </w:r>
      <w:r w:rsidRPr="00A812A5">
        <w:rPr>
          <w:rFonts w:ascii="Times New Roman" w:hAnsi="Times New Roman" w:cs="Times New Roman"/>
          <w:sz w:val="24"/>
          <w:szCs w:val="24"/>
        </w:rPr>
        <w:t xml:space="preserve"> bezdomnych, któr</w:t>
      </w:r>
      <w:r>
        <w:rPr>
          <w:rFonts w:ascii="Times New Roman" w:hAnsi="Times New Roman" w:cs="Times New Roman"/>
          <w:sz w:val="24"/>
          <w:szCs w:val="24"/>
        </w:rPr>
        <w:t>zy</w:t>
      </w:r>
      <w:r w:rsidRPr="00A812A5">
        <w:rPr>
          <w:rFonts w:ascii="Times New Roman" w:hAnsi="Times New Roman" w:cs="Times New Roman"/>
          <w:sz w:val="24"/>
          <w:szCs w:val="24"/>
        </w:rPr>
        <w:t xml:space="preserve">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bookmarkEnd w:id="0"/>
    </w:p>
    <w:p w14:paraId="3E41E9C4" w14:textId="36F8E294"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BE6295">
        <w:rPr>
          <w:rFonts w:ascii="TimesNewRoman" w:hAnsi="TimesNewRoman" w:cs="TimesNewRoman"/>
          <w:sz w:val="24"/>
          <w:szCs w:val="24"/>
        </w:rPr>
        <w:t xml:space="preserve"> </w:t>
      </w:r>
      <w:r w:rsidR="00F32C3E">
        <w:rPr>
          <w:rFonts w:ascii="Times-Roman" w:hAnsi="Times-Roman" w:cs="Times-Roman"/>
          <w:sz w:val="24"/>
          <w:szCs w:val="24"/>
        </w:rPr>
        <w:t>1</w:t>
      </w:r>
      <w:r w:rsidR="00BE6295">
        <w:rPr>
          <w:rFonts w:ascii="Times-Roman" w:hAnsi="Times-Roman" w:cs="Times-Roman"/>
          <w:sz w:val="24"/>
          <w:szCs w:val="24"/>
        </w:rPr>
        <w:t xml:space="preserve"> o</w:t>
      </w:r>
      <w:r w:rsidR="006C3850">
        <w:rPr>
          <w:rFonts w:ascii="Times-Roman" w:hAnsi="Times-Roman" w:cs="Times-Roman"/>
          <w:sz w:val="24"/>
          <w:szCs w:val="24"/>
        </w:rPr>
        <w:t>sob</w:t>
      </w:r>
      <w:r w:rsidR="00F32C3E">
        <w:rPr>
          <w:rFonts w:ascii="Times-Roman" w:hAnsi="Times-Roman" w:cs="Times-Roman"/>
          <w:sz w:val="24"/>
          <w:szCs w:val="24"/>
        </w:rPr>
        <w:t>a</w:t>
      </w:r>
      <w:r w:rsidR="00BE6295">
        <w:rPr>
          <w:rFonts w:ascii="Times-Roman" w:hAnsi="Times-Roman" w:cs="Times-Roman"/>
          <w:sz w:val="24"/>
          <w:szCs w:val="24"/>
        </w:rPr>
        <w:t xml:space="preserve">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1"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1"/>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ppkt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394"/>
      <w:bookmarkEnd w:id="2"/>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3" w:name="_Hlk43272412"/>
      <w:bookmarkEnd w:id="3"/>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Pzp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ppkt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4" w:name="_Hlk43272456"/>
      <w:bookmarkEnd w:id="4"/>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(t.j.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r w:rsidRPr="008A116A">
        <w:rPr>
          <w:rFonts w:ascii="Times New Roman" w:eastAsia="Times New Roman" w:hAnsi="Times New Roman" w:cs="Times New Roman"/>
          <w:color w:val="000000"/>
          <w:sz w:val="24"/>
          <w:szCs w:val="24"/>
          <w:lang w:eastAsia="pl-PL"/>
        </w:rPr>
        <w:t>ppkt</w:t>
      </w:r>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gramStart"/>
      <w:r w:rsidR="00361822">
        <w:t>d,e</w:t>
      </w:r>
      <w:proofErr w:type="gramEnd"/>
      <w:r w:rsidR="00361822">
        <w:t>,</w:t>
      </w:r>
      <w:proofErr w:type="gramStart"/>
      <w:r>
        <w:t>f,;</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 xml:space="preserve">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 U. </w:t>
      </w:r>
      <w:r w:rsidR="007115C4">
        <w:t>z 202</w:t>
      </w:r>
      <w:r w:rsidR="00AF6262">
        <w:t>4</w:t>
      </w:r>
      <w:r w:rsidR="00675A6B">
        <w:t xml:space="preserve">r. poz. </w:t>
      </w:r>
      <w:r w:rsidR="00AF6262">
        <w:t>1557 t.j.</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Pzp,</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r>
        <w:rPr>
          <w:rFonts w:ascii="Times-Roman" w:hAnsi="Times-Roman" w:cs="Times-Roman"/>
          <w:sz w:val="24"/>
          <w:szCs w:val="24"/>
        </w:rPr>
        <w:t>Pzp,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natomiast wykaz, o którym mowa w pkt 1 ppkt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r w:rsidR="009B49BA">
        <w:rPr>
          <w:rFonts w:ascii="Times-Roman" w:hAnsi="Times-Roman" w:cs="Times-Roman"/>
          <w:sz w:val="24"/>
          <w:szCs w:val="24"/>
        </w:rPr>
        <w:t xml:space="preserve">t.j.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zamiast dokumentu, o którym mowa w pkt 2 ppkt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664860A2"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4343D3">
        <w:rPr>
          <w:b/>
        </w:rPr>
        <w:t>5</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6C3850">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.msi.</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5A4ABEA0" w:rsidR="00AE5509" w:rsidRDefault="00AE5509" w:rsidP="00AE5509">
      <w:pPr>
        <w:pStyle w:val="NormalnyWeb"/>
        <w:spacing w:after="0"/>
        <w:ind w:left="284" w:right="6"/>
      </w:pPr>
      <w:r>
        <w:t xml:space="preserve">1) Otwarcie ofert nastąpi w dniu </w:t>
      </w:r>
      <w:r w:rsidR="004343D3">
        <w:rPr>
          <w:b/>
        </w:rPr>
        <w:t>5</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6C3850">
        <w:rPr>
          <w:b/>
          <w:bCs/>
          <w:color w:val="000000"/>
        </w:rPr>
        <w:t>1</w:t>
      </w:r>
      <w:r w:rsidR="00706E8D">
        <w:rPr>
          <w:b/>
          <w:bCs/>
          <w:color w:val="000000"/>
        </w:rPr>
        <w:t>3</w:t>
      </w:r>
      <w:r w:rsidR="006C3850">
        <w:rPr>
          <w:b/>
          <w:bCs/>
          <w:color w:val="000000"/>
        </w:rPr>
        <w:t>.00</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.msi.</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5" w:name="_Hlk150235702"/>
      <w:r w:rsidRPr="00996554">
        <w:rPr>
          <w:rFonts w:ascii="Times New Roman" w:hAnsi="Times New Roman" w:cs="Times New Roman"/>
          <w:b/>
          <w:bCs/>
          <w:iCs/>
          <w:sz w:val="24"/>
          <w:szCs w:val="24"/>
        </w:rPr>
        <w:t xml:space="preserve">odległość schroniska od siedziby </w:t>
      </w:r>
      <w:bookmarkEnd w:id="5"/>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publicznymi-liczone według Google Maps.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 xml:space="preserve">(t.j.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Pzp. Odwołanie będzie przysługiwać od czynności wymienionych w art. 513 Pzp,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art. 22 ust. 1 ustawy Pzp;</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Emilia Marzejon</w:t>
      </w:r>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charset w:val="00"/>
    <w:family w:val="swiss"/>
    <w:pitch w:val="variable"/>
  </w:font>
  <w:font w:name="Times-Bold">
    <w:altName w:val="Times New Roman"/>
    <w:charset w:val="00"/>
    <w:family w:val="swiss"/>
    <w:pitch w:val="variable"/>
  </w:font>
  <w:font w:name="TimesNewRoman,Bold">
    <w:altName w:val="Times New Roman"/>
    <w:charset w:val="00"/>
    <w:family w:val="swiss"/>
    <w:pitch w:val="variable"/>
  </w:font>
  <w:font w:name="TimesNewRoman">
    <w:altName w:val="Times New Roman"/>
    <w:charset w:val="00"/>
    <w:family w:val="swiss"/>
    <w:pitch w:val="variable"/>
  </w:font>
  <w:font w:name="Times-BoldItalic">
    <w:altName w:val="Times New Roman"/>
    <w:charset w:val="00"/>
    <w:family w:val="swiss"/>
    <w:pitch w:val="variable"/>
  </w:font>
  <w:font w:name="TimesNewRoman,BoldItalic">
    <w:altName w:val="Times New Roman"/>
    <w:charset w:val="00"/>
    <w:family w:val="swiss"/>
    <w:pitch w:val="variable"/>
  </w:font>
  <w:font w:name="Times-Italic">
    <w:altName w:val="Times New Roman"/>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374E2"/>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53441"/>
    <w:rsid w:val="005822E6"/>
    <w:rsid w:val="005A3373"/>
    <w:rsid w:val="005A7079"/>
    <w:rsid w:val="005F0221"/>
    <w:rsid w:val="006356BE"/>
    <w:rsid w:val="00660A40"/>
    <w:rsid w:val="00675A6B"/>
    <w:rsid w:val="006C1502"/>
    <w:rsid w:val="006C3850"/>
    <w:rsid w:val="006F02C5"/>
    <w:rsid w:val="0070168F"/>
    <w:rsid w:val="00702895"/>
    <w:rsid w:val="00704CD5"/>
    <w:rsid w:val="00706E8D"/>
    <w:rsid w:val="007115C4"/>
    <w:rsid w:val="00745726"/>
    <w:rsid w:val="007701CC"/>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B0642"/>
    <w:rsid w:val="00AB49C6"/>
    <w:rsid w:val="00AD6E39"/>
    <w:rsid w:val="00AE5509"/>
    <w:rsid w:val="00AF6262"/>
    <w:rsid w:val="00B07FA0"/>
    <w:rsid w:val="00B100FA"/>
    <w:rsid w:val="00B207C7"/>
    <w:rsid w:val="00B813BD"/>
    <w:rsid w:val="00BB0839"/>
    <w:rsid w:val="00BB1234"/>
    <w:rsid w:val="00BC54F5"/>
    <w:rsid w:val="00BE3BFF"/>
    <w:rsid w:val="00BE6295"/>
    <w:rsid w:val="00BF5E7A"/>
    <w:rsid w:val="00C21ABE"/>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60521"/>
    <w:rsid w:val="00E71A16"/>
    <w:rsid w:val="00E744D0"/>
    <w:rsid w:val="00EB101C"/>
    <w:rsid w:val="00F03D4C"/>
    <w:rsid w:val="00F31D0C"/>
    <w:rsid w:val="00F32C3E"/>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1684</TotalTime>
  <Pages>27</Pages>
  <Words>8003</Words>
  <Characters>48022</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18</cp:revision>
  <cp:lastPrinted>2024-11-21T09:20:00Z</cp:lastPrinted>
  <dcterms:created xsi:type="dcterms:W3CDTF">2021-11-02T09:17:00Z</dcterms:created>
  <dcterms:modified xsi:type="dcterms:W3CDTF">2025-11-19T14:10:00Z</dcterms:modified>
</cp:coreProperties>
</file>